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95D" w:rsidRDefault="0068395D">
      <w:pPr>
        <w:rPr>
          <w:b/>
          <w:bCs/>
          <w:sz w:val="36"/>
          <w:szCs w:val="36"/>
        </w:rPr>
      </w:pPr>
    </w:p>
    <w:p w:rsidR="009F7A6F" w:rsidRDefault="009F7A6F">
      <w:pPr>
        <w:rPr>
          <w:b/>
          <w:bCs/>
          <w:sz w:val="32"/>
          <w:szCs w:val="32"/>
        </w:rPr>
      </w:pPr>
    </w:p>
    <w:p w:rsidR="0068395D" w:rsidRDefault="00AB33AD" w:rsidP="00AB33AD">
      <w:pPr>
        <w:jc w:val="both"/>
        <w:rPr>
          <w:b/>
          <w:bCs/>
          <w:sz w:val="32"/>
          <w:szCs w:val="32"/>
          <w:u w:val="single"/>
        </w:rPr>
      </w:pPr>
      <w:r w:rsidRPr="00AB33AD">
        <w:rPr>
          <w:b/>
          <w:bCs/>
          <w:sz w:val="32"/>
          <w:szCs w:val="32"/>
          <w:u w:val="single"/>
        </w:rPr>
        <w:t>Część I: Zimowe utrzymanie dróg na terenie mias</w:t>
      </w:r>
      <w:r>
        <w:rPr>
          <w:b/>
          <w:bCs/>
          <w:sz w:val="32"/>
          <w:szCs w:val="32"/>
          <w:u w:val="single"/>
        </w:rPr>
        <w:t>ta Nisko i sołectwa Nowosielec:</w:t>
      </w:r>
    </w:p>
    <w:p w:rsidR="00AB33AD" w:rsidRDefault="00AB33AD">
      <w:pPr>
        <w:rPr>
          <w:b/>
          <w:bCs/>
        </w:rPr>
      </w:pPr>
    </w:p>
    <w:p w:rsidR="0068395D" w:rsidRDefault="006E08BD">
      <w:pPr>
        <w:rPr>
          <w:b/>
          <w:bCs/>
        </w:rPr>
      </w:pPr>
      <w:r>
        <w:rPr>
          <w:b/>
          <w:bCs/>
        </w:rPr>
        <w:t>OSIEDLE Nr 1 – Centrum -  5,70 km</w:t>
      </w:r>
    </w:p>
    <w:p w:rsidR="0068395D" w:rsidRDefault="0068395D">
      <w:pPr>
        <w:rPr>
          <w:b/>
          <w:bCs/>
        </w:rPr>
      </w:pPr>
    </w:p>
    <w:p w:rsidR="0068395D" w:rsidRDefault="006E08BD">
      <w:r>
        <w:t>3-go Maja</w:t>
      </w:r>
    </w:p>
    <w:p w:rsidR="0068395D" w:rsidRDefault="006E08BD">
      <w:r>
        <w:t>Czarneckiego</w:t>
      </w:r>
    </w:p>
    <w:p w:rsidR="0068395D" w:rsidRDefault="006E08BD">
      <w:r>
        <w:t>Daszyńskiego - trzy odcinki</w:t>
      </w:r>
    </w:p>
    <w:p w:rsidR="0068395D" w:rsidRDefault="006E08BD">
      <w:r>
        <w:t>Fredry</w:t>
      </w:r>
    </w:p>
    <w:p w:rsidR="0068395D" w:rsidRDefault="006E08BD">
      <w:proofErr w:type="spellStart"/>
      <w:r>
        <w:t>Gisgesa</w:t>
      </w:r>
      <w:proofErr w:type="spellEnd"/>
    </w:p>
    <w:p w:rsidR="0068395D" w:rsidRDefault="006E08BD">
      <w:r>
        <w:t>Krasickiego</w:t>
      </w:r>
    </w:p>
    <w:p w:rsidR="0068395D" w:rsidRDefault="006E08BD">
      <w:r>
        <w:t>Mickiewicza</w:t>
      </w:r>
    </w:p>
    <w:p w:rsidR="0068395D" w:rsidRDefault="006E08BD">
      <w:r>
        <w:t>Paderewskiego</w:t>
      </w:r>
    </w:p>
    <w:p w:rsidR="0068395D" w:rsidRDefault="006E08BD">
      <w:r>
        <w:t>Plac Wolności</w:t>
      </w:r>
    </w:p>
    <w:p w:rsidR="0068395D" w:rsidRDefault="006E08BD">
      <w:r>
        <w:t>Polna + droga od Polnej (koło Piłata)</w:t>
      </w:r>
    </w:p>
    <w:p w:rsidR="0068395D" w:rsidRDefault="006E08BD">
      <w:r>
        <w:t>Przemysłowa</w:t>
      </w:r>
    </w:p>
    <w:p w:rsidR="0068395D" w:rsidRDefault="006E08BD">
      <w:r>
        <w:t>Rzeszowska - odcinek od ul. Wolności do ul. PCK</w:t>
      </w:r>
    </w:p>
    <w:p w:rsidR="0068395D" w:rsidRDefault="006E08BD">
      <w:r>
        <w:t xml:space="preserve">Szopena </w:t>
      </w:r>
    </w:p>
    <w:p w:rsidR="0068395D" w:rsidRDefault="006E08BD">
      <w:r>
        <w:t>Torowa</w:t>
      </w:r>
    </w:p>
    <w:p w:rsidR="0068395D" w:rsidRDefault="006E08BD">
      <w:r>
        <w:t>ulica za przychodnią do ul. Wolności</w:t>
      </w:r>
    </w:p>
    <w:p w:rsidR="0068395D" w:rsidRDefault="006E08BD">
      <w:r>
        <w:t>droga osiedlowa na Os. Rzeszowska</w:t>
      </w:r>
    </w:p>
    <w:p w:rsidR="0068395D" w:rsidRDefault="0068395D"/>
    <w:p w:rsidR="0068395D" w:rsidRDefault="006E08BD">
      <w:pPr>
        <w:rPr>
          <w:b/>
          <w:bCs/>
        </w:rPr>
      </w:pPr>
      <w:r>
        <w:rPr>
          <w:b/>
          <w:bCs/>
        </w:rPr>
        <w:t>OSIEDLE Nr 2 – Centrum  - 11,30 km</w:t>
      </w:r>
    </w:p>
    <w:p w:rsidR="0068395D" w:rsidRDefault="0068395D">
      <w:pPr>
        <w:rPr>
          <w:b/>
          <w:bCs/>
        </w:rPr>
      </w:pPr>
    </w:p>
    <w:p w:rsidR="0068395D" w:rsidRDefault="006E08BD">
      <w:r>
        <w:t>8-go Marca</w:t>
      </w:r>
    </w:p>
    <w:p w:rsidR="0068395D" w:rsidRDefault="006E08BD">
      <w:r>
        <w:t>11- go Listopada</w:t>
      </w:r>
    </w:p>
    <w:p w:rsidR="0068395D" w:rsidRDefault="006E08BD">
      <w:r>
        <w:t>Asnyka</w:t>
      </w:r>
    </w:p>
    <w:p w:rsidR="0068395D" w:rsidRDefault="006E08BD">
      <w:r>
        <w:t>Bema</w:t>
      </w:r>
    </w:p>
    <w:p w:rsidR="0068395D" w:rsidRDefault="006E08BD">
      <w:r>
        <w:t>Kilińskiego – dwa odcinki</w:t>
      </w:r>
    </w:p>
    <w:p w:rsidR="0068395D" w:rsidRDefault="006E08BD">
      <w:r>
        <w:t xml:space="preserve">Kopernika </w:t>
      </w:r>
    </w:p>
    <w:p w:rsidR="0068395D" w:rsidRDefault="006E08BD">
      <w:r>
        <w:t>Kościuszki</w:t>
      </w:r>
    </w:p>
    <w:p w:rsidR="0068395D" w:rsidRDefault="006E08BD">
      <w:r>
        <w:t>Kręta</w:t>
      </w:r>
    </w:p>
    <w:p w:rsidR="0068395D" w:rsidRDefault="006E08BD">
      <w:r>
        <w:t>Krótka</w:t>
      </w:r>
    </w:p>
    <w:p w:rsidR="0068395D" w:rsidRDefault="006E08BD">
      <w:r>
        <w:t>Kwiatkowskiego</w:t>
      </w:r>
    </w:p>
    <w:p w:rsidR="0068395D" w:rsidRDefault="006E08BD">
      <w:proofErr w:type="spellStart"/>
      <w:r>
        <w:t>Legutki</w:t>
      </w:r>
      <w:proofErr w:type="spellEnd"/>
    </w:p>
    <w:p w:rsidR="0068395D" w:rsidRDefault="006E08BD">
      <w:r>
        <w:t>Olszyna</w:t>
      </w:r>
    </w:p>
    <w:p w:rsidR="0068395D" w:rsidRDefault="006E08BD">
      <w:r>
        <w:t>Plac Wolności</w:t>
      </w:r>
    </w:p>
    <w:p w:rsidR="0068395D" w:rsidRDefault="006E08BD">
      <w:proofErr w:type="spellStart"/>
      <w:r>
        <w:t>Podsanie</w:t>
      </w:r>
      <w:proofErr w:type="spellEnd"/>
      <w:r>
        <w:t xml:space="preserve"> </w:t>
      </w:r>
    </w:p>
    <w:p w:rsidR="0068395D" w:rsidRDefault="006E08BD">
      <w:r>
        <w:t>Piłsudskiego</w:t>
      </w:r>
    </w:p>
    <w:p w:rsidR="0068395D" w:rsidRDefault="006E08BD">
      <w:r>
        <w:t>Sienkiewicza</w:t>
      </w:r>
    </w:p>
    <w:p w:rsidR="0068395D" w:rsidRDefault="006E08BD">
      <w:r>
        <w:t>Słowackiego</w:t>
      </w:r>
    </w:p>
    <w:p w:rsidR="0068395D" w:rsidRDefault="006E08BD">
      <w:r>
        <w:t>Sportowa</w:t>
      </w:r>
    </w:p>
    <w:p w:rsidR="0068395D" w:rsidRDefault="006E08BD">
      <w:r>
        <w:t>Targowa</w:t>
      </w:r>
    </w:p>
    <w:p w:rsidR="0068395D" w:rsidRDefault="006E08BD">
      <w:r>
        <w:t>Wyszyńskiego</w:t>
      </w:r>
      <w:r>
        <w:rPr>
          <w:i/>
          <w:iCs/>
        </w:rPr>
        <w:t xml:space="preserve"> </w:t>
      </w:r>
    </w:p>
    <w:p w:rsidR="0068395D" w:rsidRDefault="006E08BD">
      <w:r>
        <w:t>Żeromskiego</w:t>
      </w:r>
    </w:p>
    <w:p w:rsidR="0068395D" w:rsidRDefault="006E08BD">
      <w:r>
        <w:t>Żurawia</w:t>
      </w:r>
    </w:p>
    <w:p w:rsidR="0068395D" w:rsidRDefault="0068395D"/>
    <w:p w:rsidR="0068395D" w:rsidRDefault="0068395D"/>
    <w:p w:rsidR="009F7A6F" w:rsidRDefault="009F7A6F"/>
    <w:p w:rsidR="0068395D" w:rsidRDefault="006E08BD">
      <w:pPr>
        <w:rPr>
          <w:b/>
          <w:bCs/>
        </w:rPr>
      </w:pPr>
      <w:r>
        <w:rPr>
          <w:b/>
          <w:bCs/>
        </w:rPr>
        <w:t>OSIEDLE Nr 3 – Barce  - 4,20 km</w:t>
      </w:r>
    </w:p>
    <w:p w:rsidR="0068395D" w:rsidRDefault="0068395D">
      <w:pPr>
        <w:rPr>
          <w:b/>
          <w:bCs/>
        </w:rPr>
      </w:pPr>
    </w:p>
    <w:p w:rsidR="0068395D" w:rsidRDefault="006E08BD">
      <w:r>
        <w:t>Błonie</w:t>
      </w:r>
    </w:p>
    <w:p w:rsidR="0068395D" w:rsidRDefault="006E08BD">
      <w:r>
        <w:t xml:space="preserve">Dolna </w:t>
      </w:r>
    </w:p>
    <w:p w:rsidR="0068395D" w:rsidRDefault="006E08BD">
      <w:r>
        <w:t xml:space="preserve">Długa – pięć odcinków (od strony rz. </w:t>
      </w:r>
      <w:proofErr w:type="spellStart"/>
      <w:r>
        <w:t>Barcówka</w:t>
      </w:r>
      <w:proofErr w:type="spellEnd"/>
      <w:r>
        <w:t>)</w:t>
      </w:r>
    </w:p>
    <w:p w:rsidR="0068395D" w:rsidRDefault="006E08BD">
      <w:r>
        <w:t>Górna</w:t>
      </w:r>
    </w:p>
    <w:p w:rsidR="0068395D" w:rsidRDefault="006E08BD">
      <w:r>
        <w:t>Okrężna</w:t>
      </w:r>
    </w:p>
    <w:p w:rsidR="0068395D" w:rsidRDefault="006E08BD">
      <w:r>
        <w:t>Pętla</w:t>
      </w:r>
    </w:p>
    <w:p w:rsidR="0068395D" w:rsidRDefault="006E08BD">
      <w:r>
        <w:t>Podleśna</w:t>
      </w:r>
    </w:p>
    <w:p w:rsidR="0068395D" w:rsidRDefault="006E08BD">
      <w:r>
        <w:t>Reymonta – dwa odcinki</w:t>
      </w:r>
    </w:p>
    <w:p w:rsidR="0068395D" w:rsidRDefault="0068395D"/>
    <w:p w:rsidR="0068395D" w:rsidRDefault="006E08BD">
      <w:pPr>
        <w:rPr>
          <w:b/>
          <w:bCs/>
        </w:rPr>
      </w:pPr>
      <w:r>
        <w:rPr>
          <w:b/>
          <w:bCs/>
        </w:rPr>
        <w:t>OSIEDLE Nr 4 – Malce  - 7,70 km</w:t>
      </w:r>
    </w:p>
    <w:p w:rsidR="0068395D" w:rsidRDefault="0068395D"/>
    <w:p w:rsidR="0068395D" w:rsidRDefault="006E08BD">
      <w:r>
        <w:t>Andersa</w:t>
      </w:r>
    </w:p>
    <w:p w:rsidR="0068395D" w:rsidRDefault="006E08BD">
      <w:r>
        <w:t>Armii Krajowej</w:t>
      </w:r>
    </w:p>
    <w:p w:rsidR="0068395D" w:rsidRDefault="006E08BD">
      <w:r>
        <w:t>Broniewskiego</w:t>
      </w:r>
    </w:p>
    <w:p w:rsidR="0068395D" w:rsidRDefault="006E08BD">
      <w:r>
        <w:t>Czerwonych Maków</w:t>
      </w:r>
    </w:p>
    <w:p w:rsidR="0068395D" w:rsidRDefault="006E08BD">
      <w:r>
        <w:t>Dobra</w:t>
      </w:r>
    </w:p>
    <w:p w:rsidR="0068395D" w:rsidRDefault="006E08BD">
      <w:r>
        <w:t>Dworska (trzy odcinki)</w:t>
      </w:r>
    </w:p>
    <w:p w:rsidR="0068395D" w:rsidRDefault="006E08BD">
      <w:r>
        <w:t>Górka</w:t>
      </w:r>
    </w:p>
    <w:p w:rsidR="0068395D" w:rsidRDefault="006E08BD">
      <w:r>
        <w:t>Gutki</w:t>
      </w:r>
    </w:p>
    <w:p w:rsidR="0068395D" w:rsidRDefault="006E08BD">
      <w:r>
        <w:t>Jezioro</w:t>
      </w:r>
    </w:p>
    <w:p w:rsidR="0068395D" w:rsidRDefault="006E08BD">
      <w:pPr>
        <w:tabs>
          <w:tab w:val="left" w:pos="0"/>
        </w:tabs>
      </w:pPr>
      <w:r>
        <w:t>Końcowa</w:t>
      </w:r>
    </w:p>
    <w:p w:rsidR="0068395D" w:rsidRDefault="006E08BD">
      <w:pPr>
        <w:tabs>
          <w:tab w:val="left" w:pos="0"/>
        </w:tabs>
      </w:pPr>
      <w:r>
        <w:t>Korczaka</w:t>
      </w:r>
    </w:p>
    <w:p w:rsidR="0068395D" w:rsidRDefault="006E08BD">
      <w:pPr>
        <w:tabs>
          <w:tab w:val="left" w:pos="0"/>
        </w:tabs>
      </w:pPr>
      <w:r>
        <w:t>Krzywa (trzy odcinki)</w:t>
      </w:r>
    </w:p>
    <w:p w:rsidR="0068395D" w:rsidRDefault="006E08BD">
      <w:pPr>
        <w:tabs>
          <w:tab w:val="left" w:pos="0"/>
        </w:tabs>
      </w:pPr>
      <w:r>
        <w:t>Legionów</w:t>
      </w:r>
    </w:p>
    <w:p w:rsidR="0068395D" w:rsidRDefault="006E08BD">
      <w:pPr>
        <w:tabs>
          <w:tab w:val="left" w:pos="0"/>
        </w:tabs>
      </w:pPr>
      <w:r>
        <w:t>Matejki</w:t>
      </w:r>
    </w:p>
    <w:p w:rsidR="0068395D" w:rsidRDefault="006E08BD">
      <w:pPr>
        <w:tabs>
          <w:tab w:val="left" w:pos="0"/>
        </w:tabs>
      </w:pPr>
      <w:r>
        <w:t>Mostowa</w:t>
      </w:r>
    </w:p>
    <w:p w:rsidR="0068395D" w:rsidRDefault="006E08BD">
      <w:pPr>
        <w:tabs>
          <w:tab w:val="left" w:pos="0"/>
        </w:tabs>
      </w:pPr>
      <w:r>
        <w:t>Ogrodowa</w:t>
      </w:r>
    </w:p>
    <w:p w:rsidR="0068395D" w:rsidRDefault="006E08BD">
      <w:pPr>
        <w:tabs>
          <w:tab w:val="left" w:pos="0"/>
        </w:tabs>
      </w:pPr>
      <w:r>
        <w:t>Piękna</w:t>
      </w:r>
    </w:p>
    <w:p w:rsidR="0068395D" w:rsidRDefault="006E08BD">
      <w:pPr>
        <w:tabs>
          <w:tab w:val="left" w:pos="0"/>
        </w:tabs>
      </w:pPr>
      <w:r>
        <w:t>Podwale</w:t>
      </w:r>
    </w:p>
    <w:p w:rsidR="0068395D" w:rsidRDefault="006E08BD">
      <w:pPr>
        <w:tabs>
          <w:tab w:val="left" w:pos="0"/>
        </w:tabs>
      </w:pPr>
      <w:r>
        <w:t xml:space="preserve">Potok </w:t>
      </w:r>
    </w:p>
    <w:p w:rsidR="0068395D" w:rsidRDefault="006E08BD">
      <w:pPr>
        <w:tabs>
          <w:tab w:val="left" w:pos="0"/>
        </w:tabs>
      </w:pPr>
      <w:r>
        <w:t>Pszenna</w:t>
      </w:r>
    </w:p>
    <w:p w:rsidR="0068395D" w:rsidRDefault="006E08BD">
      <w:pPr>
        <w:tabs>
          <w:tab w:val="left" w:pos="0"/>
        </w:tabs>
      </w:pPr>
      <w:proofErr w:type="spellStart"/>
      <w:r>
        <w:t>Ranigisa</w:t>
      </w:r>
      <w:proofErr w:type="spellEnd"/>
    </w:p>
    <w:p w:rsidR="0068395D" w:rsidRDefault="006E08BD">
      <w:pPr>
        <w:tabs>
          <w:tab w:val="left" w:pos="0"/>
        </w:tabs>
      </w:pPr>
      <w:r>
        <w:t>Sadowa</w:t>
      </w:r>
    </w:p>
    <w:p w:rsidR="0068395D" w:rsidRDefault="006E08BD">
      <w:pPr>
        <w:tabs>
          <w:tab w:val="left" w:pos="0"/>
        </w:tabs>
      </w:pPr>
      <w:proofErr w:type="spellStart"/>
      <w:r>
        <w:t>Sanowa</w:t>
      </w:r>
      <w:proofErr w:type="spellEnd"/>
      <w:r>
        <w:t xml:space="preserve"> dwa odcinki</w:t>
      </w:r>
    </w:p>
    <w:p w:rsidR="0068395D" w:rsidRDefault="006E08BD">
      <w:pPr>
        <w:tabs>
          <w:tab w:val="left" w:pos="0"/>
        </w:tabs>
      </w:pPr>
      <w:r>
        <w:t>Skłodowskiej</w:t>
      </w:r>
    </w:p>
    <w:p w:rsidR="0068395D" w:rsidRDefault="006E08BD">
      <w:pPr>
        <w:tabs>
          <w:tab w:val="left" w:pos="0"/>
        </w:tabs>
      </w:pPr>
      <w:r>
        <w:t>Sopocka boczna do nr 22 i 18 C (dwa odcinki)</w:t>
      </w:r>
    </w:p>
    <w:p w:rsidR="0068395D" w:rsidRDefault="006E08BD">
      <w:pPr>
        <w:tabs>
          <w:tab w:val="left" w:pos="0"/>
        </w:tabs>
      </w:pPr>
      <w:r>
        <w:t>Tęczowa</w:t>
      </w:r>
    </w:p>
    <w:p w:rsidR="0068395D" w:rsidRDefault="006E08BD">
      <w:pPr>
        <w:tabs>
          <w:tab w:val="left" w:pos="0"/>
        </w:tabs>
      </w:pPr>
      <w:r>
        <w:t>Węgrzynowskiego</w:t>
      </w:r>
    </w:p>
    <w:p w:rsidR="0068395D" w:rsidRDefault="0068395D">
      <w:pPr>
        <w:tabs>
          <w:tab w:val="left" w:pos="0"/>
        </w:tabs>
      </w:pPr>
    </w:p>
    <w:p w:rsidR="0068395D" w:rsidRDefault="006E08BD">
      <w:pPr>
        <w:tabs>
          <w:tab w:val="left" w:pos="0"/>
        </w:tabs>
        <w:rPr>
          <w:b/>
          <w:bCs/>
        </w:rPr>
      </w:pPr>
      <w:r>
        <w:rPr>
          <w:b/>
          <w:bCs/>
        </w:rPr>
        <w:t>OSIEDLE Nr 5 – Warchoły  - 12,50 km</w:t>
      </w:r>
    </w:p>
    <w:p w:rsidR="0068395D" w:rsidRDefault="0068395D">
      <w:pPr>
        <w:tabs>
          <w:tab w:val="left" w:pos="0"/>
        </w:tabs>
        <w:rPr>
          <w:b/>
          <w:bCs/>
        </w:rPr>
      </w:pPr>
    </w:p>
    <w:p w:rsidR="0068395D" w:rsidRDefault="006E08BD">
      <w:pPr>
        <w:tabs>
          <w:tab w:val="left" w:pos="0"/>
        </w:tabs>
      </w:pPr>
      <w:proofErr w:type="spellStart"/>
      <w:r>
        <w:t>Bajaka</w:t>
      </w:r>
      <w:proofErr w:type="spellEnd"/>
    </w:p>
    <w:p w:rsidR="0068395D" w:rsidRDefault="006E08BD">
      <w:pPr>
        <w:tabs>
          <w:tab w:val="left" w:pos="0"/>
        </w:tabs>
      </w:pPr>
      <w:r>
        <w:t>Borowa – dwa odcinki</w:t>
      </w:r>
    </w:p>
    <w:p w:rsidR="0068395D" w:rsidRDefault="006E08BD">
      <w:pPr>
        <w:tabs>
          <w:tab w:val="left" w:pos="0"/>
        </w:tabs>
      </w:pPr>
      <w:r>
        <w:t>Chabrowa</w:t>
      </w:r>
    </w:p>
    <w:p w:rsidR="0068395D" w:rsidRDefault="006E08BD">
      <w:pPr>
        <w:tabs>
          <w:tab w:val="left" w:pos="0"/>
        </w:tabs>
      </w:pPr>
      <w:r>
        <w:t>Czerniawy – trzy odcinki</w:t>
      </w:r>
    </w:p>
    <w:p w:rsidR="0068395D" w:rsidRDefault="006E08BD">
      <w:pPr>
        <w:tabs>
          <w:tab w:val="left" w:pos="0"/>
        </w:tabs>
      </w:pPr>
      <w:r>
        <w:t>Dąbka</w:t>
      </w:r>
    </w:p>
    <w:p w:rsidR="0068395D" w:rsidRDefault="006E08BD">
      <w:pPr>
        <w:tabs>
          <w:tab w:val="left" w:pos="0"/>
        </w:tabs>
      </w:pPr>
      <w:r>
        <w:t>Gruntowa</w:t>
      </w:r>
    </w:p>
    <w:p w:rsidR="0068395D" w:rsidRDefault="006E08BD">
      <w:pPr>
        <w:tabs>
          <w:tab w:val="left" w:pos="0"/>
        </w:tabs>
      </w:pPr>
      <w:r>
        <w:t>Konwaliowa</w:t>
      </w:r>
    </w:p>
    <w:p w:rsidR="0068395D" w:rsidRDefault="006E08BD">
      <w:pPr>
        <w:tabs>
          <w:tab w:val="left" w:pos="0"/>
        </w:tabs>
      </w:pPr>
      <w:r>
        <w:t>Krucza dwa odcinki</w:t>
      </w:r>
    </w:p>
    <w:p w:rsidR="0068395D" w:rsidRDefault="006E08BD">
      <w:pPr>
        <w:tabs>
          <w:tab w:val="left" w:pos="0"/>
        </w:tabs>
      </w:pPr>
      <w:r>
        <w:lastRenderedPageBreak/>
        <w:t>Lasowiaków</w:t>
      </w:r>
    </w:p>
    <w:p w:rsidR="0068395D" w:rsidRDefault="006E08BD">
      <w:pPr>
        <w:tabs>
          <w:tab w:val="left" w:pos="0"/>
        </w:tabs>
      </w:pPr>
      <w:r>
        <w:t>Niecała</w:t>
      </w:r>
    </w:p>
    <w:p w:rsidR="0068395D" w:rsidRDefault="006E08BD">
      <w:pPr>
        <w:tabs>
          <w:tab w:val="left" w:pos="0"/>
        </w:tabs>
      </w:pPr>
      <w:r>
        <w:t>Nowa Boczna</w:t>
      </w:r>
    </w:p>
    <w:p w:rsidR="0068395D" w:rsidRDefault="006E08BD">
      <w:pPr>
        <w:tabs>
          <w:tab w:val="left" w:pos="0"/>
        </w:tabs>
      </w:pPr>
      <w:r>
        <w:t>Partyzantów</w:t>
      </w:r>
    </w:p>
    <w:p w:rsidR="0068395D" w:rsidRDefault="006E08BD">
      <w:pPr>
        <w:tabs>
          <w:tab w:val="left" w:pos="0"/>
        </w:tabs>
      </w:pPr>
      <w:r>
        <w:t>Piaskowa</w:t>
      </w:r>
    </w:p>
    <w:p w:rsidR="0068395D" w:rsidRDefault="006E08BD">
      <w:pPr>
        <w:tabs>
          <w:tab w:val="left" w:pos="0"/>
        </w:tabs>
      </w:pPr>
      <w:r>
        <w:t>Piaskowa obwodnica + pięć odcinków</w:t>
      </w:r>
    </w:p>
    <w:p w:rsidR="0068395D" w:rsidRDefault="006E08BD">
      <w:pPr>
        <w:tabs>
          <w:tab w:val="left" w:pos="0"/>
        </w:tabs>
      </w:pPr>
      <w:r>
        <w:t>Reymonta</w:t>
      </w:r>
    </w:p>
    <w:p w:rsidR="0068395D" w:rsidRDefault="006E08BD">
      <w:pPr>
        <w:tabs>
          <w:tab w:val="left" w:pos="0"/>
        </w:tabs>
      </w:pPr>
      <w:r>
        <w:t xml:space="preserve">Rzeszowska Boczna I </w:t>
      </w:r>
      <w:proofErr w:type="spellStart"/>
      <w:r>
        <w:t>i</w:t>
      </w:r>
      <w:proofErr w:type="spellEnd"/>
      <w:r>
        <w:t xml:space="preserve"> II</w:t>
      </w:r>
    </w:p>
    <w:p w:rsidR="0068395D" w:rsidRDefault="006E08BD">
      <w:pPr>
        <w:tabs>
          <w:tab w:val="left" w:pos="0"/>
        </w:tabs>
      </w:pPr>
      <w:r>
        <w:t>Rzeczna</w:t>
      </w:r>
    </w:p>
    <w:p w:rsidR="0068395D" w:rsidRDefault="006E08BD">
      <w:pPr>
        <w:tabs>
          <w:tab w:val="left" w:pos="0"/>
        </w:tabs>
      </w:pPr>
      <w:r>
        <w:t>Rzemieślnicza</w:t>
      </w:r>
    </w:p>
    <w:p w:rsidR="0068395D" w:rsidRDefault="006E08BD">
      <w:pPr>
        <w:tabs>
          <w:tab w:val="left" w:pos="0"/>
        </w:tabs>
      </w:pPr>
      <w:proofErr w:type="spellStart"/>
      <w:r>
        <w:t>Swierkowa</w:t>
      </w:r>
      <w:proofErr w:type="spellEnd"/>
    </w:p>
    <w:p w:rsidR="0068395D" w:rsidRDefault="006E08BD">
      <w:pPr>
        <w:tabs>
          <w:tab w:val="left" w:pos="0"/>
        </w:tabs>
      </w:pPr>
      <w:r>
        <w:t>Tulipanowa</w:t>
      </w:r>
    </w:p>
    <w:p w:rsidR="0068395D" w:rsidRDefault="006E08BD">
      <w:pPr>
        <w:tabs>
          <w:tab w:val="left" w:pos="0"/>
        </w:tabs>
      </w:pPr>
      <w:r>
        <w:t xml:space="preserve">Usługowa </w:t>
      </w:r>
    </w:p>
    <w:p w:rsidR="0068395D" w:rsidRDefault="006E08BD">
      <w:pPr>
        <w:tabs>
          <w:tab w:val="left" w:pos="0"/>
        </w:tabs>
      </w:pPr>
      <w:r>
        <w:t>Wąska – trzy odcinki</w:t>
      </w:r>
    </w:p>
    <w:p w:rsidR="0068395D" w:rsidRDefault="006E08BD">
      <w:pPr>
        <w:tabs>
          <w:tab w:val="left" w:pos="0"/>
        </w:tabs>
      </w:pPr>
      <w:r>
        <w:t xml:space="preserve">Wiejska </w:t>
      </w:r>
    </w:p>
    <w:p w:rsidR="0068395D" w:rsidRDefault="006E08BD">
      <w:pPr>
        <w:tabs>
          <w:tab w:val="left" w:pos="0"/>
        </w:tabs>
      </w:pPr>
      <w:r>
        <w:t xml:space="preserve">Wilcza – trzy </w:t>
      </w:r>
      <w:proofErr w:type="spellStart"/>
      <w:r>
        <w:t>ocinki</w:t>
      </w:r>
      <w:proofErr w:type="spellEnd"/>
    </w:p>
    <w:p w:rsidR="0068395D" w:rsidRDefault="006E08BD">
      <w:pPr>
        <w:tabs>
          <w:tab w:val="left" w:pos="0"/>
        </w:tabs>
      </w:pPr>
      <w:r>
        <w:t>Zielona</w:t>
      </w:r>
    </w:p>
    <w:p w:rsidR="0068395D" w:rsidRDefault="0068395D">
      <w:pPr>
        <w:tabs>
          <w:tab w:val="left" w:pos="0"/>
        </w:tabs>
      </w:pPr>
    </w:p>
    <w:p w:rsidR="0068395D" w:rsidRDefault="006E08BD">
      <w:pPr>
        <w:tabs>
          <w:tab w:val="left" w:pos="0"/>
        </w:tabs>
        <w:rPr>
          <w:b/>
          <w:bCs/>
        </w:rPr>
      </w:pPr>
      <w:r>
        <w:rPr>
          <w:b/>
          <w:bCs/>
        </w:rPr>
        <w:t xml:space="preserve">OSIEDLE Nr 6 – </w:t>
      </w:r>
      <w:proofErr w:type="spellStart"/>
      <w:r>
        <w:rPr>
          <w:b/>
          <w:bCs/>
        </w:rPr>
        <w:t>Podwolina</w:t>
      </w:r>
      <w:proofErr w:type="spellEnd"/>
      <w:r>
        <w:rPr>
          <w:b/>
          <w:bCs/>
        </w:rPr>
        <w:t xml:space="preserve">  - 6,50 km</w:t>
      </w:r>
    </w:p>
    <w:p w:rsidR="0068395D" w:rsidRDefault="0068395D">
      <w:pPr>
        <w:tabs>
          <w:tab w:val="left" w:pos="0"/>
        </w:tabs>
        <w:rPr>
          <w:b/>
          <w:bCs/>
        </w:rPr>
      </w:pPr>
    </w:p>
    <w:p w:rsidR="0068395D" w:rsidRDefault="006E08BD">
      <w:pPr>
        <w:tabs>
          <w:tab w:val="left" w:pos="0"/>
        </w:tabs>
      </w:pPr>
      <w:r>
        <w:t>Brzozowa</w:t>
      </w:r>
    </w:p>
    <w:p w:rsidR="0068395D" w:rsidRDefault="006E08BD">
      <w:pPr>
        <w:tabs>
          <w:tab w:val="left" w:pos="0"/>
        </w:tabs>
      </w:pPr>
      <w:r>
        <w:t>Dąbrowskiego  (odcinek od ul. Lipowej do P. Piroga)</w:t>
      </w:r>
    </w:p>
    <w:p w:rsidR="0068395D" w:rsidRDefault="006E08BD">
      <w:pPr>
        <w:tabs>
          <w:tab w:val="left" w:pos="0"/>
        </w:tabs>
      </w:pPr>
      <w:r>
        <w:t>Dąbrowskiej</w:t>
      </w:r>
    </w:p>
    <w:p w:rsidR="0068395D" w:rsidRDefault="006E08BD">
      <w:pPr>
        <w:tabs>
          <w:tab w:val="left" w:pos="0"/>
        </w:tabs>
      </w:pPr>
      <w:r>
        <w:t>Grądy - całość</w:t>
      </w:r>
    </w:p>
    <w:p w:rsidR="0068395D" w:rsidRDefault="006E08BD">
      <w:pPr>
        <w:tabs>
          <w:tab w:val="left" w:pos="0"/>
        </w:tabs>
      </w:pPr>
      <w:r>
        <w:t>Jana</w:t>
      </w:r>
    </w:p>
    <w:p w:rsidR="0068395D" w:rsidRDefault="006E08BD">
      <w:pPr>
        <w:tabs>
          <w:tab w:val="left" w:pos="0"/>
        </w:tabs>
      </w:pPr>
      <w:r>
        <w:t>Jaśminowa</w:t>
      </w:r>
    </w:p>
    <w:p w:rsidR="0068395D" w:rsidRDefault="006E08BD">
      <w:pPr>
        <w:tabs>
          <w:tab w:val="left" w:pos="0"/>
        </w:tabs>
      </w:pPr>
      <w:r>
        <w:t>Karasia</w:t>
      </w:r>
    </w:p>
    <w:p w:rsidR="0068395D" w:rsidRDefault="006E08BD">
      <w:pPr>
        <w:tabs>
          <w:tab w:val="left" w:pos="0"/>
        </w:tabs>
      </w:pPr>
      <w:r>
        <w:t xml:space="preserve">Kasztanowa </w:t>
      </w:r>
    </w:p>
    <w:p w:rsidR="0068395D" w:rsidRDefault="006E08BD">
      <w:pPr>
        <w:tabs>
          <w:tab w:val="left" w:pos="0"/>
        </w:tabs>
      </w:pPr>
      <w:r>
        <w:t>Kochanowskiego</w:t>
      </w:r>
    </w:p>
    <w:p w:rsidR="0068395D" w:rsidRDefault="006E08BD">
      <w:pPr>
        <w:tabs>
          <w:tab w:val="left" w:pos="0"/>
        </w:tabs>
      </w:pPr>
      <w:r>
        <w:t>Lipowa</w:t>
      </w:r>
    </w:p>
    <w:p w:rsidR="0068395D" w:rsidRDefault="006E08BD">
      <w:pPr>
        <w:tabs>
          <w:tab w:val="left" w:pos="0"/>
        </w:tabs>
      </w:pPr>
      <w:r>
        <w:t>Moniuszki</w:t>
      </w:r>
    </w:p>
    <w:p w:rsidR="0068395D" w:rsidRDefault="006E08BD">
      <w:pPr>
        <w:tabs>
          <w:tab w:val="left" w:pos="0"/>
        </w:tabs>
      </w:pPr>
      <w:r>
        <w:t>Polskiego Sierpnia</w:t>
      </w:r>
    </w:p>
    <w:p w:rsidR="0068395D" w:rsidRDefault="006E08BD">
      <w:pPr>
        <w:tabs>
          <w:tab w:val="left" w:pos="0"/>
        </w:tabs>
      </w:pPr>
      <w:r>
        <w:t>Racławicka</w:t>
      </w:r>
    </w:p>
    <w:p w:rsidR="0068395D" w:rsidRDefault="006E08BD">
      <w:pPr>
        <w:tabs>
          <w:tab w:val="left" w:pos="0"/>
        </w:tabs>
      </w:pPr>
      <w:r>
        <w:t>Reja</w:t>
      </w:r>
    </w:p>
    <w:p w:rsidR="0068395D" w:rsidRDefault="006E08BD">
      <w:pPr>
        <w:tabs>
          <w:tab w:val="left" w:pos="0"/>
        </w:tabs>
      </w:pPr>
      <w:r>
        <w:t xml:space="preserve">Rondo </w:t>
      </w:r>
    </w:p>
    <w:p w:rsidR="0068395D" w:rsidRDefault="006E08BD">
      <w:pPr>
        <w:tabs>
          <w:tab w:val="left" w:pos="0"/>
        </w:tabs>
      </w:pPr>
      <w:r>
        <w:t>Szarych Szeregów</w:t>
      </w:r>
    </w:p>
    <w:p w:rsidR="0068395D" w:rsidRDefault="006E08BD">
      <w:pPr>
        <w:tabs>
          <w:tab w:val="left" w:pos="0"/>
        </w:tabs>
        <w:rPr>
          <w:b/>
          <w:bCs/>
        </w:rPr>
      </w:pPr>
      <w:r>
        <w:t>Twardowskiego</w:t>
      </w:r>
    </w:p>
    <w:p w:rsidR="0068395D" w:rsidRDefault="0068395D">
      <w:pPr>
        <w:tabs>
          <w:tab w:val="left" w:pos="0"/>
        </w:tabs>
        <w:rPr>
          <w:b/>
          <w:bCs/>
        </w:rPr>
      </w:pPr>
    </w:p>
    <w:p w:rsidR="0068395D" w:rsidRDefault="006E08BD">
      <w:pPr>
        <w:tabs>
          <w:tab w:val="left" w:pos="0"/>
        </w:tabs>
        <w:rPr>
          <w:b/>
          <w:bCs/>
        </w:rPr>
      </w:pPr>
      <w:r>
        <w:rPr>
          <w:b/>
          <w:bCs/>
        </w:rPr>
        <w:t>OSIEDLE Nr 7 – Moskale  - 2,30 km</w:t>
      </w:r>
    </w:p>
    <w:p w:rsidR="0068395D" w:rsidRDefault="0068395D">
      <w:pPr>
        <w:tabs>
          <w:tab w:val="left" w:pos="0"/>
        </w:tabs>
        <w:rPr>
          <w:b/>
          <w:bCs/>
        </w:rPr>
      </w:pPr>
    </w:p>
    <w:p w:rsidR="0068395D" w:rsidRDefault="006E08BD">
      <w:pPr>
        <w:tabs>
          <w:tab w:val="left" w:pos="0"/>
        </w:tabs>
      </w:pPr>
      <w:r>
        <w:t>Leśna</w:t>
      </w:r>
    </w:p>
    <w:p w:rsidR="0068395D" w:rsidRDefault="006E08BD">
      <w:pPr>
        <w:tabs>
          <w:tab w:val="left" w:pos="0"/>
        </w:tabs>
      </w:pPr>
      <w:r>
        <w:t>Mała</w:t>
      </w:r>
    </w:p>
    <w:p w:rsidR="0068395D" w:rsidRDefault="006E08BD">
      <w:pPr>
        <w:tabs>
          <w:tab w:val="left" w:pos="0"/>
        </w:tabs>
      </w:pPr>
      <w:r>
        <w:t>Sandomierska Boczna</w:t>
      </w:r>
    </w:p>
    <w:p w:rsidR="0068395D" w:rsidRDefault="006E08BD">
      <w:pPr>
        <w:tabs>
          <w:tab w:val="left" w:pos="0"/>
        </w:tabs>
      </w:pPr>
      <w:r>
        <w:t>Sosnowa</w:t>
      </w:r>
    </w:p>
    <w:p w:rsidR="0068395D" w:rsidRDefault="006E08BD">
      <w:pPr>
        <w:tabs>
          <w:tab w:val="left" w:pos="0"/>
        </w:tabs>
      </w:pPr>
      <w:r>
        <w:t>Wesoła</w:t>
      </w:r>
    </w:p>
    <w:p w:rsidR="0068395D" w:rsidRDefault="006E08BD">
      <w:pPr>
        <w:tabs>
          <w:tab w:val="left" w:pos="0"/>
        </w:tabs>
      </w:pPr>
      <w:r>
        <w:t>Zamknięta</w:t>
      </w:r>
    </w:p>
    <w:p w:rsidR="0068395D" w:rsidRDefault="006E08BD">
      <w:pPr>
        <w:tabs>
          <w:tab w:val="left" w:pos="0"/>
        </w:tabs>
        <w:rPr>
          <w:b/>
          <w:bCs/>
        </w:rPr>
      </w:pPr>
      <w:r>
        <w:t>Zagrody</w:t>
      </w:r>
    </w:p>
    <w:p w:rsidR="0068395D" w:rsidRDefault="0068395D">
      <w:pPr>
        <w:tabs>
          <w:tab w:val="left" w:pos="0"/>
        </w:tabs>
        <w:rPr>
          <w:b/>
          <w:bCs/>
        </w:rPr>
      </w:pPr>
    </w:p>
    <w:p w:rsidR="0068395D" w:rsidRDefault="006E08BD">
      <w:pPr>
        <w:tabs>
          <w:tab w:val="left" w:pos="0"/>
        </w:tabs>
        <w:rPr>
          <w:b/>
          <w:bCs/>
        </w:rPr>
      </w:pPr>
      <w:r>
        <w:rPr>
          <w:b/>
          <w:bCs/>
        </w:rPr>
        <w:t>OSIEDLE Nr 8 – Moskale – PGO  - 5,20 km</w:t>
      </w:r>
    </w:p>
    <w:p w:rsidR="0068395D" w:rsidRDefault="0068395D">
      <w:pPr>
        <w:tabs>
          <w:tab w:val="left" w:pos="0"/>
        </w:tabs>
        <w:rPr>
          <w:b/>
          <w:bCs/>
        </w:rPr>
      </w:pPr>
    </w:p>
    <w:p w:rsidR="0068395D" w:rsidRDefault="006E08BD">
      <w:pPr>
        <w:tabs>
          <w:tab w:val="left" w:pos="0"/>
        </w:tabs>
      </w:pPr>
      <w:r>
        <w:t>Cicha</w:t>
      </w:r>
    </w:p>
    <w:p w:rsidR="0068395D" w:rsidRDefault="006E08BD">
      <w:pPr>
        <w:tabs>
          <w:tab w:val="left" w:pos="0"/>
        </w:tabs>
      </w:pPr>
      <w:r>
        <w:t xml:space="preserve">Dębinki </w:t>
      </w:r>
    </w:p>
    <w:p w:rsidR="0068395D" w:rsidRDefault="006E08BD">
      <w:pPr>
        <w:tabs>
          <w:tab w:val="left" w:pos="0"/>
        </w:tabs>
      </w:pPr>
      <w:r>
        <w:lastRenderedPageBreak/>
        <w:t>Jaworowa</w:t>
      </w:r>
    </w:p>
    <w:p w:rsidR="0068395D" w:rsidRDefault="006E08BD">
      <w:pPr>
        <w:tabs>
          <w:tab w:val="left" w:pos="0"/>
        </w:tabs>
      </w:pPr>
      <w:r>
        <w:t>Modrzewiowa</w:t>
      </w:r>
    </w:p>
    <w:p w:rsidR="0068395D" w:rsidRDefault="006E08BD">
      <w:pPr>
        <w:tabs>
          <w:tab w:val="left" w:pos="0"/>
        </w:tabs>
      </w:pPr>
      <w:r>
        <w:t>Spacerowa</w:t>
      </w:r>
    </w:p>
    <w:p w:rsidR="0068395D" w:rsidRDefault="006E08BD">
      <w:pPr>
        <w:tabs>
          <w:tab w:val="left" w:pos="0"/>
        </w:tabs>
      </w:pPr>
      <w:r>
        <w:t>Szklarniowa</w:t>
      </w:r>
    </w:p>
    <w:p w:rsidR="0068395D" w:rsidRDefault="006E08BD">
      <w:pPr>
        <w:tabs>
          <w:tab w:val="left" w:pos="0"/>
        </w:tabs>
      </w:pPr>
      <w:r>
        <w:t xml:space="preserve">Wańkowicza </w:t>
      </w:r>
    </w:p>
    <w:p w:rsidR="0068395D" w:rsidRDefault="006E08BD">
      <w:pPr>
        <w:tabs>
          <w:tab w:val="left" w:pos="0"/>
        </w:tabs>
      </w:pPr>
      <w:r>
        <w:t>Willowa</w:t>
      </w:r>
    </w:p>
    <w:p w:rsidR="0068395D" w:rsidRDefault="006E08BD">
      <w:pPr>
        <w:tabs>
          <w:tab w:val="left" w:pos="0"/>
        </w:tabs>
      </w:pPr>
      <w:r>
        <w:t>Wspólna</w:t>
      </w:r>
    </w:p>
    <w:p w:rsidR="0068395D" w:rsidRDefault="0068395D">
      <w:pPr>
        <w:tabs>
          <w:tab w:val="left" w:pos="0"/>
        </w:tabs>
      </w:pPr>
    </w:p>
    <w:p w:rsidR="0068395D" w:rsidRDefault="006E08BD">
      <w:pPr>
        <w:tabs>
          <w:tab w:val="left" w:pos="0"/>
        </w:tabs>
        <w:rPr>
          <w:b/>
          <w:bCs/>
        </w:rPr>
      </w:pPr>
      <w:r>
        <w:rPr>
          <w:b/>
          <w:bCs/>
        </w:rPr>
        <w:t>OSIEDLE Nr 9 – Tysiąclecia  - 1,60 km</w:t>
      </w:r>
    </w:p>
    <w:p w:rsidR="0068395D" w:rsidRDefault="0068395D">
      <w:pPr>
        <w:tabs>
          <w:tab w:val="left" w:pos="0"/>
        </w:tabs>
        <w:rPr>
          <w:b/>
          <w:bCs/>
        </w:rPr>
      </w:pPr>
    </w:p>
    <w:p w:rsidR="0068395D" w:rsidRDefault="006E08BD">
      <w:pPr>
        <w:tabs>
          <w:tab w:val="left" w:pos="0"/>
        </w:tabs>
      </w:pPr>
      <w:r>
        <w:t xml:space="preserve">droga do ALUTEKU </w:t>
      </w:r>
    </w:p>
    <w:p w:rsidR="0068395D" w:rsidRDefault="006E08BD">
      <w:pPr>
        <w:tabs>
          <w:tab w:val="left" w:pos="0"/>
        </w:tabs>
      </w:pPr>
      <w:r>
        <w:t>droga osiedlowa do 8A, 8C, 8E</w:t>
      </w:r>
    </w:p>
    <w:p w:rsidR="0068395D" w:rsidRDefault="006E08BD">
      <w:pPr>
        <w:tabs>
          <w:tab w:val="left" w:pos="0"/>
        </w:tabs>
      </w:pPr>
      <w:r>
        <w:t xml:space="preserve">droga koło Urzędu Pracy </w:t>
      </w:r>
    </w:p>
    <w:p w:rsidR="0068395D" w:rsidRDefault="006E08BD">
      <w:pPr>
        <w:tabs>
          <w:tab w:val="left" w:pos="0"/>
        </w:tabs>
      </w:pPr>
      <w:r>
        <w:t>Podoficerska</w:t>
      </w:r>
    </w:p>
    <w:p w:rsidR="0068395D" w:rsidRDefault="006E08BD">
      <w:pPr>
        <w:tabs>
          <w:tab w:val="left" w:pos="0"/>
        </w:tabs>
      </w:pPr>
      <w:r>
        <w:t>Wojska Polskiego</w:t>
      </w:r>
    </w:p>
    <w:p w:rsidR="0068395D" w:rsidRDefault="006E08BD">
      <w:pPr>
        <w:tabs>
          <w:tab w:val="left" w:pos="0"/>
        </w:tabs>
      </w:pPr>
      <w:r>
        <w:t>droga wzdłuż garaży od ul. Tysiąclecia do prokuratury</w:t>
      </w:r>
    </w:p>
    <w:p w:rsidR="0068395D" w:rsidRDefault="006E08BD">
      <w:pPr>
        <w:tabs>
          <w:tab w:val="left" w:pos="0"/>
        </w:tabs>
      </w:pPr>
      <w:r>
        <w:t>droga od ul. Sandomierskiej do stacji paliw „Bliska”</w:t>
      </w:r>
    </w:p>
    <w:p w:rsidR="0068395D" w:rsidRDefault="0068395D">
      <w:pPr>
        <w:ind w:left="102"/>
        <w:jc w:val="both"/>
      </w:pPr>
    </w:p>
    <w:p w:rsidR="0068395D" w:rsidRDefault="006E08BD">
      <w:pPr>
        <w:jc w:val="both"/>
        <w:rPr>
          <w:i/>
          <w:iCs/>
        </w:rPr>
      </w:pPr>
      <w:r>
        <w:rPr>
          <w:b/>
          <w:bCs/>
        </w:rPr>
        <w:t xml:space="preserve">Zimowe utrzymanie chodników </w:t>
      </w:r>
      <w:r w:rsidR="00AB33AD">
        <w:rPr>
          <w:b/>
          <w:bCs/>
        </w:rPr>
        <w:t xml:space="preserve">i placów </w:t>
      </w:r>
      <w:r>
        <w:rPr>
          <w:b/>
          <w:bCs/>
        </w:rPr>
        <w:t>na terenie miasta Nisko położonych przy ulicach:</w:t>
      </w:r>
    </w:p>
    <w:p w:rsidR="0068395D" w:rsidRDefault="0068395D">
      <w:pPr>
        <w:jc w:val="both"/>
        <w:rPr>
          <w:i/>
          <w:iCs/>
        </w:rPr>
      </w:pPr>
    </w:p>
    <w:p w:rsidR="0068395D" w:rsidRDefault="006E08BD">
      <w:pPr>
        <w:numPr>
          <w:ilvl w:val="0"/>
          <w:numId w:val="3"/>
        </w:numPr>
        <w:jc w:val="both"/>
      </w:pPr>
      <w:r>
        <w:t>Paderewskiego obie strony od wyjazdu z Plant Miast Partnerskich do dworca PKS,</w:t>
      </w:r>
    </w:p>
    <w:p w:rsidR="0068395D" w:rsidRDefault="006E08BD">
      <w:pPr>
        <w:numPr>
          <w:ilvl w:val="0"/>
          <w:numId w:val="3"/>
        </w:numPr>
        <w:jc w:val="both"/>
      </w:pPr>
      <w:r>
        <w:t>Piaskowa od zjazdu z „19” do Zespołu Szkół nr 3 ( mała obwodnica dz. Warchoły),</w:t>
      </w:r>
    </w:p>
    <w:p w:rsidR="0068395D" w:rsidRDefault="006E08BD">
      <w:pPr>
        <w:numPr>
          <w:ilvl w:val="0"/>
          <w:numId w:val="3"/>
        </w:numPr>
        <w:jc w:val="both"/>
      </w:pPr>
      <w:r>
        <w:t>Modrzewiowej łącznie ze ścieżką rowerową,</w:t>
      </w:r>
    </w:p>
    <w:p w:rsidR="0068395D" w:rsidRDefault="006E08BD">
      <w:pPr>
        <w:numPr>
          <w:ilvl w:val="0"/>
          <w:numId w:val="3"/>
        </w:numPr>
        <w:jc w:val="both"/>
      </w:pPr>
      <w:r>
        <w:t>parking przy cmentarzu komunalnym w Nisku,</w:t>
      </w:r>
    </w:p>
    <w:p w:rsidR="0068395D" w:rsidRDefault="006E08BD">
      <w:pPr>
        <w:numPr>
          <w:ilvl w:val="0"/>
          <w:numId w:val="3"/>
        </w:numPr>
        <w:jc w:val="both"/>
      </w:pPr>
      <w:r>
        <w:t>parkingi przy ul. : Rzeszowska, Plac Wolności, Mickiewicza, Paderewskiego, Słowackiego, Piaskowa na wys. PSP nr 3,</w:t>
      </w:r>
    </w:p>
    <w:p w:rsidR="0068395D" w:rsidRDefault="006E08BD">
      <w:pPr>
        <w:numPr>
          <w:ilvl w:val="0"/>
          <w:numId w:val="3"/>
        </w:numPr>
        <w:jc w:val="both"/>
        <w:rPr>
          <w:b/>
          <w:bCs/>
        </w:rPr>
      </w:pPr>
      <w:r>
        <w:t>parkingi przy Powiat. Urzędzie Pracy i przy PSP nr 5.</w:t>
      </w:r>
    </w:p>
    <w:p w:rsidR="009F7A6F" w:rsidRDefault="009F7A6F">
      <w:pPr>
        <w:jc w:val="both"/>
        <w:rPr>
          <w:b/>
          <w:bCs/>
        </w:rPr>
      </w:pPr>
    </w:p>
    <w:p w:rsidR="0068395D" w:rsidRDefault="006E08BD">
      <w:pPr>
        <w:jc w:val="both"/>
        <w:rPr>
          <w:b/>
          <w:bCs/>
        </w:rPr>
      </w:pPr>
      <w:r>
        <w:rPr>
          <w:b/>
          <w:bCs/>
        </w:rPr>
        <w:t>Łączna powierzchnia odśnieżania : 10 000 m²</w:t>
      </w:r>
    </w:p>
    <w:p w:rsidR="0068395D" w:rsidRDefault="0068395D">
      <w:pPr>
        <w:jc w:val="both"/>
        <w:rPr>
          <w:b/>
          <w:bCs/>
        </w:rPr>
      </w:pPr>
    </w:p>
    <w:p w:rsidR="0068395D" w:rsidRDefault="006E08BD">
      <w:pPr>
        <w:tabs>
          <w:tab w:val="left" w:pos="0"/>
        </w:tabs>
      </w:pPr>
      <w:r>
        <w:rPr>
          <w:b/>
          <w:bCs/>
        </w:rPr>
        <w:t>Sołectwo Nowosielec  -  3,50 km</w:t>
      </w:r>
    </w:p>
    <w:p w:rsidR="0068395D" w:rsidRDefault="006E08BD">
      <w:pPr>
        <w:tabs>
          <w:tab w:val="left" w:pos="0"/>
        </w:tabs>
      </w:pPr>
      <w:r>
        <w:t xml:space="preserve">Nowosielec Pogoń – </w:t>
      </w:r>
      <w:r>
        <w:rPr>
          <w:i/>
          <w:iCs/>
        </w:rPr>
        <w:t>dwa odcinki</w:t>
      </w:r>
    </w:p>
    <w:p w:rsidR="0068395D" w:rsidRDefault="006E08BD">
      <w:pPr>
        <w:tabs>
          <w:tab w:val="left" w:pos="0"/>
        </w:tabs>
        <w:rPr>
          <w:i/>
          <w:iCs/>
        </w:rPr>
      </w:pPr>
      <w:r>
        <w:t xml:space="preserve">Nowosielec - Kończyce </w:t>
      </w:r>
      <w:r>
        <w:rPr>
          <w:i/>
          <w:iCs/>
        </w:rPr>
        <w:t xml:space="preserve"> </w:t>
      </w:r>
    </w:p>
    <w:p w:rsidR="0068395D" w:rsidRDefault="0068395D">
      <w:pPr>
        <w:tabs>
          <w:tab w:val="left" w:pos="0"/>
        </w:tabs>
        <w:rPr>
          <w:rFonts w:eastAsia="Lucida Sans Unicode" w:cs="Times New Roman"/>
        </w:rPr>
      </w:pPr>
      <w:bookmarkStart w:id="0" w:name="_GoBack"/>
      <w:bookmarkEnd w:id="0"/>
    </w:p>
    <w:p w:rsidR="0068395D" w:rsidRDefault="0068395D">
      <w:pPr>
        <w:tabs>
          <w:tab w:val="left" w:pos="0"/>
        </w:tabs>
      </w:pPr>
    </w:p>
    <w:p w:rsidR="0068395D" w:rsidRDefault="00AB33AD">
      <w:pPr>
        <w:tabs>
          <w:tab w:val="left" w:pos="0"/>
        </w:tabs>
        <w:rPr>
          <w:rFonts w:eastAsia="Lucida Sans Unicode" w:cs="Times New Roman"/>
          <w:b/>
          <w:bCs/>
          <w:sz w:val="32"/>
          <w:szCs w:val="32"/>
        </w:rPr>
      </w:pPr>
      <w:r w:rsidRPr="00AB33AD">
        <w:rPr>
          <w:b/>
          <w:bCs/>
          <w:sz w:val="32"/>
          <w:szCs w:val="32"/>
          <w:u w:val="single"/>
        </w:rPr>
        <w:t>Część III Zimowe utrzymanie dróg na terenie sołectwa Zarzecze</w:t>
      </w:r>
    </w:p>
    <w:p w:rsidR="009F7A6F" w:rsidRDefault="009F7A6F">
      <w:pPr>
        <w:tabs>
          <w:tab w:val="left" w:pos="0"/>
        </w:tabs>
        <w:rPr>
          <w:rFonts w:eastAsia="Lucida Sans Unicode" w:cs="Times New Roman"/>
          <w:b/>
          <w:bCs/>
          <w:sz w:val="32"/>
          <w:szCs w:val="32"/>
        </w:rPr>
      </w:pPr>
    </w:p>
    <w:p w:rsidR="0068395D" w:rsidRDefault="006E08BD">
      <w:pPr>
        <w:pStyle w:val="Standard"/>
        <w:tabs>
          <w:tab w:val="left" w:pos="0"/>
        </w:tabs>
        <w:jc w:val="both"/>
      </w:pPr>
      <w:r>
        <w:rPr>
          <w:rFonts w:cs="Times New Roman"/>
          <w:b/>
          <w:bCs/>
        </w:rPr>
        <w:t>Sołectwo Zarzecze   – 32,0 km</w:t>
      </w:r>
    </w:p>
    <w:p w:rsidR="0068395D" w:rsidRDefault="006E08BD">
      <w:pPr>
        <w:pStyle w:val="Standard"/>
        <w:jc w:val="both"/>
      </w:pPr>
      <w:r>
        <w:t>Akacjowa</w:t>
      </w:r>
    </w:p>
    <w:p w:rsidR="0068395D" w:rsidRDefault="006E08BD">
      <w:pPr>
        <w:pStyle w:val="Standard"/>
        <w:jc w:val="both"/>
        <w:rPr>
          <w:rFonts w:cs="Times New Roman"/>
        </w:rPr>
      </w:pPr>
      <w:r>
        <w:t>Błonie</w:t>
      </w:r>
    </w:p>
    <w:p w:rsidR="0068395D" w:rsidRDefault="006E08BD">
      <w:pPr>
        <w:pStyle w:val="Standard"/>
        <w:jc w:val="both"/>
      </w:pPr>
      <w:r>
        <w:rPr>
          <w:rFonts w:cs="Times New Roman"/>
        </w:rPr>
        <w:t>Bukowina – cztery odcinki</w:t>
      </w:r>
    </w:p>
    <w:p w:rsidR="0068395D" w:rsidRDefault="006E08BD">
      <w:pPr>
        <w:pStyle w:val="Standard"/>
        <w:jc w:val="both"/>
      </w:pPr>
      <w:r>
        <w:t>Dębowa</w:t>
      </w:r>
    </w:p>
    <w:p w:rsidR="0068395D" w:rsidRDefault="006E08BD">
      <w:pPr>
        <w:pStyle w:val="Standard"/>
        <w:jc w:val="both"/>
        <w:rPr>
          <w:b/>
          <w:bCs/>
        </w:rPr>
      </w:pPr>
      <w:r>
        <w:t>Gozdowa – dwa odcinki</w:t>
      </w:r>
    </w:p>
    <w:p w:rsidR="0068395D" w:rsidRDefault="006E08BD">
      <w:pPr>
        <w:pStyle w:val="Standard"/>
        <w:jc w:val="both"/>
      </w:pPr>
      <w:proofErr w:type="spellStart"/>
      <w:r>
        <w:rPr>
          <w:b/>
          <w:bCs/>
        </w:rPr>
        <w:t>Hawryły</w:t>
      </w:r>
      <w:proofErr w:type="spellEnd"/>
      <w:r>
        <w:rPr>
          <w:b/>
          <w:bCs/>
        </w:rPr>
        <w:t xml:space="preserve"> Dolne</w:t>
      </w:r>
    </w:p>
    <w:p w:rsidR="0068395D" w:rsidRDefault="006E08BD">
      <w:pPr>
        <w:pStyle w:val="Standard"/>
        <w:jc w:val="both"/>
      </w:pPr>
      <w:proofErr w:type="spellStart"/>
      <w:r>
        <w:t>Hawryły</w:t>
      </w:r>
      <w:proofErr w:type="spellEnd"/>
      <w:r>
        <w:t xml:space="preserve"> </w:t>
      </w:r>
      <w:proofErr w:type="spellStart"/>
      <w:r>
        <w:t>Srednie</w:t>
      </w:r>
      <w:proofErr w:type="spellEnd"/>
    </w:p>
    <w:p w:rsidR="0068395D" w:rsidRDefault="006E08BD">
      <w:pPr>
        <w:pStyle w:val="Standard"/>
        <w:jc w:val="both"/>
      </w:pPr>
      <w:proofErr w:type="spellStart"/>
      <w:r>
        <w:t>Hawryły</w:t>
      </w:r>
      <w:proofErr w:type="spellEnd"/>
      <w:r>
        <w:t xml:space="preserve"> Górne</w:t>
      </w:r>
    </w:p>
    <w:p w:rsidR="0068395D" w:rsidRDefault="006E08BD">
      <w:pPr>
        <w:pStyle w:val="Standard"/>
        <w:jc w:val="both"/>
      </w:pPr>
      <w:r>
        <w:t>Kopernika</w:t>
      </w:r>
    </w:p>
    <w:p w:rsidR="0068395D" w:rsidRDefault="006E08BD">
      <w:pPr>
        <w:pStyle w:val="Standard"/>
        <w:jc w:val="both"/>
      </w:pPr>
      <w:r>
        <w:t>Kolonia</w:t>
      </w:r>
    </w:p>
    <w:p w:rsidR="0068395D" w:rsidRDefault="006E08BD">
      <w:pPr>
        <w:pStyle w:val="Standard"/>
        <w:jc w:val="both"/>
        <w:rPr>
          <w:rFonts w:cs="Times New Roman"/>
        </w:rPr>
      </w:pPr>
      <w:r>
        <w:t>Kościuszki</w:t>
      </w:r>
    </w:p>
    <w:p w:rsidR="0068395D" w:rsidRDefault="006E08BD">
      <w:pPr>
        <w:pStyle w:val="Standard"/>
        <w:tabs>
          <w:tab w:val="left" w:pos="0"/>
        </w:tabs>
        <w:jc w:val="both"/>
      </w:pPr>
      <w:r>
        <w:rPr>
          <w:rFonts w:cs="Times New Roman"/>
        </w:rPr>
        <w:t>Konopnickiej</w:t>
      </w:r>
    </w:p>
    <w:p w:rsidR="0068395D" w:rsidRDefault="006E08BD">
      <w:pPr>
        <w:pStyle w:val="Standard"/>
        <w:jc w:val="both"/>
      </w:pPr>
      <w:r>
        <w:t>Kręta</w:t>
      </w:r>
    </w:p>
    <w:p w:rsidR="0068395D" w:rsidRDefault="006E08BD">
      <w:pPr>
        <w:pStyle w:val="Standard"/>
        <w:jc w:val="both"/>
      </w:pPr>
      <w:r>
        <w:lastRenderedPageBreak/>
        <w:t>Krótka</w:t>
      </w:r>
    </w:p>
    <w:p w:rsidR="0068395D" w:rsidRDefault="006E08BD">
      <w:pPr>
        <w:pStyle w:val="Standard"/>
        <w:jc w:val="both"/>
      </w:pPr>
      <w:r>
        <w:t>Krzeszowska- boczna</w:t>
      </w:r>
    </w:p>
    <w:p w:rsidR="0068395D" w:rsidRDefault="006E08BD">
      <w:pPr>
        <w:pStyle w:val="Standard"/>
        <w:jc w:val="both"/>
      </w:pPr>
      <w:r>
        <w:t>Leśna</w:t>
      </w:r>
    </w:p>
    <w:p w:rsidR="0068395D" w:rsidRDefault="006E08BD">
      <w:pPr>
        <w:pStyle w:val="Standard"/>
        <w:jc w:val="both"/>
      </w:pPr>
      <w:r>
        <w:t>22-go  Lipca</w:t>
      </w:r>
    </w:p>
    <w:p w:rsidR="0068395D" w:rsidRDefault="006E08BD">
      <w:pPr>
        <w:pStyle w:val="Standard"/>
        <w:jc w:val="both"/>
        <w:rPr>
          <w:rFonts w:cs="Times New Roman"/>
        </w:rPr>
      </w:pPr>
      <w:r>
        <w:t>Ługowa Boczna</w:t>
      </w:r>
    </w:p>
    <w:p w:rsidR="0068395D" w:rsidRDefault="006E08BD">
      <w:pPr>
        <w:pStyle w:val="Standard"/>
        <w:jc w:val="both"/>
      </w:pPr>
      <w:r>
        <w:rPr>
          <w:rFonts w:cs="Times New Roman"/>
        </w:rPr>
        <w:t>Ogrodowa</w:t>
      </w:r>
    </w:p>
    <w:p w:rsidR="0068395D" w:rsidRDefault="006E08BD">
      <w:pPr>
        <w:pStyle w:val="Standard"/>
        <w:jc w:val="both"/>
        <w:rPr>
          <w:rFonts w:cs="Times New Roman"/>
        </w:rPr>
      </w:pPr>
      <w:r>
        <w:t>Piaskowa</w:t>
      </w:r>
    </w:p>
    <w:p w:rsidR="0068395D" w:rsidRDefault="006E08BD">
      <w:pPr>
        <w:pStyle w:val="Standard"/>
        <w:tabs>
          <w:tab w:val="left" w:pos="0"/>
        </w:tabs>
        <w:jc w:val="both"/>
      </w:pPr>
      <w:r>
        <w:rPr>
          <w:rFonts w:cs="Times New Roman"/>
        </w:rPr>
        <w:t>Podborek</w:t>
      </w:r>
    </w:p>
    <w:p w:rsidR="0068395D" w:rsidRDefault="006E08BD">
      <w:pPr>
        <w:pStyle w:val="Standard"/>
        <w:jc w:val="both"/>
      </w:pPr>
      <w:r>
        <w:t>Polna</w:t>
      </w:r>
    </w:p>
    <w:p w:rsidR="0068395D" w:rsidRDefault="006E08BD">
      <w:pPr>
        <w:pStyle w:val="Standard"/>
        <w:jc w:val="both"/>
      </w:pPr>
      <w:r>
        <w:t>Przemysłowa</w:t>
      </w:r>
    </w:p>
    <w:p w:rsidR="0068395D" w:rsidRDefault="006E08BD">
      <w:pPr>
        <w:pStyle w:val="Standard"/>
        <w:jc w:val="both"/>
      </w:pPr>
      <w:proofErr w:type="spellStart"/>
      <w:r>
        <w:t>Sanowa</w:t>
      </w:r>
      <w:proofErr w:type="spellEnd"/>
    </w:p>
    <w:p w:rsidR="0068395D" w:rsidRDefault="006E08BD">
      <w:pPr>
        <w:pStyle w:val="Standard"/>
        <w:jc w:val="both"/>
      </w:pPr>
      <w:r>
        <w:t>Słoneczna</w:t>
      </w:r>
    </w:p>
    <w:p w:rsidR="0068395D" w:rsidRDefault="006E08BD">
      <w:pPr>
        <w:pStyle w:val="Standard"/>
        <w:jc w:val="both"/>
      </w:pPr>
      <w:r>
        <w:t>Słowackiego</w:t>
      </w:r>
    </w:p>
    <w:p w:rsidR="0068395D" w:rsidRDefault="006E08BD">
      <w:pPr>
        <w:pStyle w:val="Standard"/>
        <w:jc w:val="both"/>
      </w:pPr>
      <w:r>
        <w:t>Sosnowa</w:t>
      </w:r>
    </w:p>
    <w:p w:rsidR="0068395D" w:rsidRDefault="006E08BD">
      <w:pPr>
        <w:pStyle w:val="Standard"/>
        <w:jc w:val="both"/>
      </w:pPr>
      <w:r>
        <w:t>Stara</w:t>
      </w:r>
    </w:p>
    <w:p w:rsidR="0068395D" w:rsidRDefault="006E08BD">
      <w:pPr>
        <w:pStyle w:val="Standard"/>
        <w:jc w:val="both"/>
      </w:pPr>
      <w:proofErr w:type="spellStart"/>
      <w:r>
        <w:t>Szoje</w:t>
      </w:r>
      <w:proofErr w:type="spellEnd"/>
    </w:p>
    <w:p w:rsidR="0068395D" w:rsidRDefault="006E08BD">
      <w:pPr>
        <w:pStyle w:val="Standard"/>
        <w:jc w:val="both"/>
      </w:pPr>
      <w:r>
        <w:t>Szopena</w:t>
      </w:r>
    </w:p>
    <w:p w:rsidR="0068395D" w:rsidRDefault="006E08BD">
      <w:pPr>
        <w:pStyle w:val="Standard"/>
        <w:jc w:val="both"/>
      </w:pPr>
      <w:r>
        <w:t>Tysiąclecia</w:t>
      </w:r>
    </w:p>
    <w:p w:rsidR="0068395D" w:rsidRDefault="006E08BD">
      <w:pPr>
        <w:pStyle w:val="Standard"/>
        <w:jc w:val="both"/>
      </w:pPr>
      <w:r>
        <w:t>Wiśniowa</w:t>
      </w:r>
    </w:p>
    <w:p w:rsidR="0068395D" w:rsidRDefault="006E08BD">
      <w:pPr>
        <w:pStyle w:val="Standard"/>
        <w:jc w:val="both"/>
      </w:pPr>
      <w:r>
        <w:t>Zielona – dwa odcinki</w:t>
      </w:r>
    </w:p>
    <w:p w:rsidR="0068395D" w:rsidRDefault="009F7A6F" w:rsidP="009F7A6F">
      <w:pPr>
        <w:pStyle w:val="Standard"/>
        <w:jc w:val="both"/>
      </w:pPr>
      <w:proofErr w:type="spellStart"/>
      <w:r>
        <w:t>Zapacz</w:t>
      </w:r>
      <w:proofErr w:type="spellEnd"/>
    </w:p>
    <w:p w:rsidR="0068395D" w:rsidRDefault="006E08BD">
      <w:pPr>
        <w:pStyle w:val="Standard"/>
        <w:tabs>
          <w:tab w:val="left" w:pos="0"/>
        </w:tabs>
        <w:jc w:val="both"/>
      </w:pPr>
      <w:r>
        <w:rPr>
          <w:rFonts w:cs="Times New Roman"/>
          <w:b/>
          <w:bCs/>
        </w:rPr>
        <w:t xml:space="preserve">ul. </w:t>
      </w:r>
      <w:proofErr w:type="spellStart"/>
      <w:r>
        <w:rPr>
          <w:rFonts w:cs="Times New Roman"/>
          <w:b/>
          <w:bCs/>
        </w:rPr>
        <w:t>Zasanie</w:t>
      </w:r>
      <w:proofErr w:type="spellEnd"/>
      <w:r>
        <w:rPr>
          <w:rFonts w:cs="Times New Roman"/>
          <w:b/>
          <w:bCs/>
        </w:rPr>
        <w:t xml:space="preserve"> w Nisku</w:t>
      </w:r>
    </w:p>
    <w:p w:rsidR="006E08BD" w:rsidRDefault="006E08BD">
      <w:pPr>
        <w:tabs>
          <w:tab w:val="left" w:pos="0"/>
        </w:tabs>
        <w:rPr>
          <w:rFonts w:eastAsia="Lucida Sans Unicode" w:cs="Times New Roman"/>
          <w:b/>
          <w:bCs/>
        </w:rPr>
      </w:pPr>
    </w:p>
    <w:sectPr w:rsidR="006E08BD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283" w:rsidRDefault="00D03283" w:rsidP="009F7A6F">
      <w:r>
        <w:separator/>
      </w:r>
    </w:p>
  </w:endnote>
  <w:endnote w:type="continuationSeparator" w:id="0">
    <w:p w:rsidR="00D03283" w:rsidRDefault="00D03283" w:rsidP="009F7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9238322"/>
      <w:docPartObj>
        <w:docPartGallery w:val="Page Numbers (Top of Page)"/>
        <w:docPartUnique/>
      </w:docPartObj>
    </w:sdtPr>
    <w:sdtEndPr/>
    <w:sdtContent>
      <w:p w:rsidR="009F7A6F" w:rsidRDefault="009F7A6F" w:rsidP="009F7A6F">
        <w:pPr>
          <w:pStyle w:val="Stopka"/>
          <w:jc w:val="center"/>
        </w:pPr>
        <w:r>
          <w:t xml:space="preserve">Strona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Cs w:val="24"/>
          </w:rPr>
          <w:fldChar w:fldCharType="separate"/>
        </w:r>
        <w:r w:rsidR="00BC53AD">
          <w:rPr>
            <w:b/>
            <w:bCs/>
            <w:noProof/>
          </w:rPr>
          <w:t>5</w:t>
        </w:r>
        <w:r>
          <w:rPr>
            <w:b/>
            <w:bCs/>
            <w:szCs w:val="24"/>
          </w:rPr>
          <w:fldChar w:fldCharType="end"/>
        </w:r>
        <w:r>
          <w:t xml:space="preserve"> z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Cs w:val="24"/>
          </w:rPr>
          <w:fldChar w:fldCharType="separate"/>
        </w:r>
        <w:r w:rsidR="00BC53AD">
          <w:rPr>
            <w:b/>
            <w:bCs/>
            <w:noProof/>
          </w:rPr>
          <w:t>5</w:t>
        </w:r>
        <w:r>
          <w:rPr>
            <w:b/>
            <w:bCs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283" w:rsidRDefault="00D03283" w:rsidP="009F7A6F">
      <w:r>
        <w:separator/>
      </w:r>
    </w:p>
  </w:footnote>
  <w:footnote w:type="continuationSeparator" w:id="0">
    <w:p w:rsidR="00D03283" w:rsidRDefault="00D03283" w:rsidP="009F7A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A6F" w:rsidRDefault="009F7A6F" w:rsidP="00AB33AD">
    <w:pPr>
      <w:pStyle w:val="Nagwek"/>
      <w:tabs>
        <w:tab w:val="clear" w:pos="4536"/>
        <w:tab w:val="clear" w:pos="9072"/>
        <w:tab w:val="left" w:pos="5670"/>
      </w:tabs>
      <w:rPr>
        <w:b/>
        <w:sz w:val="26"/>
        <w:szCs w:val="26"/>
      </w:rPr>
    </w:pPr>
    <w:r>
      <w:rPr>
        <w:b/>
        <w:sz w:val="26"/>
        <w:szCs w:val="26"/>
      </w:rPr>
      <w:tab/>
    </w:r>
    <w:r w:rsidRPr="009F7A6F">
      <w:rPr>
        <w:b/>
        <w:sz w:val="26"/>
        <w:szCs w:val="26"/>
      </w:rPr>
      <w:t xml:space="preserve">Załącznik nr 6 </w:t>
    </w:r>
  </w:p>
  <w:p w:rsidR="009F7A6F" w:rsidRPr="009F7A6F" w:rsidRDefault="009F7A6F" w:rsidP="00AB33AD">
    <w:pPr>
      <w:pStyle w:val="Nagwek"/>
      <w:tabs>
        <w:tab w:val="clear" w:pos="4536"/>
        <w:tab w:val="clear" w:pos="9072"/>
        <w:tab w:val="left" w:pos="5670"/>
      </w:tabs>
      <w:rPr>
        <w:b/>
        <w:sz w:val="26"/>
        <w:szCs w:val="26"/>
      </w:rPr>
    </w:pPr>
    <w:r>
      <w:rPr>
        <w:b/>
        <w:sz w:val="26"/>
        <w:szCs w:val="26"/>
      </w:rPr>
      <w:tab/>
    </w:r>
    <w:r w:rsidR="00AB33AD">
      <w:rPr>
        <w:b/>
      </w:rPr>
      <w:t xml:space="preserve">Wykaz dróg, ulic, </w:t>
    </w:r>
    <w:r w:rsidRPr="009F7A6F">
      <w:rPr>
        <w:b/>
      </w:rPr>
      <w:t>chodników</w:t>
    </w:r>
    <w:r w:rsidR="00AB33AD">
      <w:rPr>
        <w:b/>
      </w:rPr>
      <w:t xml:space="preserve"> i placów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Lucida Sans Unicode" w:hAnsi="Times New Roman" w:cs="Tahoma"/>
        <w:b w:val="0"/>
        <w:bCs/>
        <w:i w:val="0"/>
        <w:iCs/>
        <w:kern w:val="1"/>
        <w:sz w:val="24"/>
        <w:szCs w:val="24"/>
        <w:lang w:eastAsia="hi-IN" w:bidi="hi-IN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2"/>
        </w:tabs>
        <w:ind w:left="102" w:hanging="79"/>
      </w:pPr>
    </w:lvl>
    <w:lvl w:ilvl="1">
      <w:start w:val="1"/>
      <w:numFmt w:val="decimal"/>
      <w:lvlText w:val="%2."/>
      <w:lvlJc w:val="left"/>
      <w:pPr>
        <w:tabs>
          <w:tab w:val="num" w:pos="125"/>
        </w:tabs>
        <w:ind w:left="125" w:hanging="79"/>
      </w:pPr>
    </w:lvl>
    <w:lvl w:ilvl="2">
      <w:start w:val="1"/>
      <w:numFmt w:val="decimal"/>
      <w:lvlText w:val="%3."/>
      <w:lvlJc w:val="left"/>
      <w:pPr>
        <w:tabs>
          <w:tab w:val="num" w:pos="148"/>
        </w:tabs>
        <w:ind w:left="148" w:hanging="79"/>
      </w:pPr>
    </w:lvl>
    <w:lvl w:ilvl="3">
      <w:start w:val="1"/>
      <w:numFmt w:val="decimal"/>
      <w:lvlText w:val="%4."/>
      <w:lvlJc w:val="left"/>
      <w:pPr>
        <w:tabs>
          <w:tab w:val="num" w:pos="171"/>
        </w:tabs>
        <w:ind w:left="171" w:hanging="79"/>
      </w:pPr>
    </w:lvl>
    <w:lvl w:ilvl="4">
      <w:start w:val="1"/>
      <w:numFmt w:val="decimal"/>
      <w:lvlText w:val="%5."/>
      <w:lvlJc w:val="left"/>
      <w:pPr>
        <w:tabs>
          <w:tab w:val="num" w:pos="194"/>
        </w:tabs>
        <w:ind w:left="194" w:hanging="79"/>
      </w:pPr>
    </w:lvl>
    <w:lvl w:ilvl="5">
      <w:start w:val="1"/>
      <w:numFmt w:val="decimal"/>
      <w:lvlText w:val="%6."/>
      <w:lvlJc w:val="left"/>
      <w:pPr>
        <w:tabs>
          <w:tab w:val="num" w:pos="217"/>
        </w:tabs>
        <w:ind w:left="217" w:hanging="79"/>
      </w:pPr>
    </w:lvl>
    <w:lvl w:ilvl="6">
      <w:start w:val="1"/>
      <w:numFmt w:val="decimal"/>
      <w:lvlText w:val="%7."/>
      <w:lvlJc w:val="left"/>
      <w:pPr>
        <w:tabs>
          <w:tab w:val="num" w:pos="240"/>
        </w:tabs>
        <w:ind w:left="240" w:hanging="79"/>
      </w:pPr>
    </w:lvl>
    <w:lvl w:ilvl="7">
      <w:start w:val="1"/>
      <w:numFmt w:val="decimal"/>
      <w:lvlText w:val="%8."/>
      <w:lvlJc w:val="left"/>
      <w:pPr>
        <w:tabs>
          <w:tab w:val="num" w:pos="263"/>
        </w:tabs>
        <w:ind w:left="263" w:hanging="79"/>
      </w:pPr>
    </w:lvl>
    <w:lvl w:ilvl="8">
      <w:start w:val="1"/>
      <w:numFmt w:val="decimal"/>
      <w:lvlText w:val="%9."/>
      <w:lvlJc w:val="left"/>
      <w:pPr>
        <w:tabs>
          <w:tab w:val="num" w:pos="286"/>
        </w:tabs>
        <w:ind w:left="286" w:hanging="79"/>
      </w:pPr>
    </w:lvl>
  </w:abstractNum>
  <w:abstractNum w:abstractNumId="2">
    <w:nsid w:val="00000003"/>
    <w:multiLevelType w:val="multilevel"/>
    <w:tmpl w:val="5DCCA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A6F"/>
    <w:rsid w:val="00414947"/>
    <w:rsid w:val="0068395D"/>
    <w:rsid w:val="006E08BD"/>
    <w:rsid w:val="009F7A6F"/>
    <w:rsid w:val="00AB33AD"/>
    <w:rsid w:val="00BC53AD"/>
    <w:rsid w:val="00D03283"/>
    <w:rsid w:val="00E1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eastAsia="Lucida Sans Unicode" w:hAnsi="Times New Roman" w:cs="Tahoma"/>
      <w:b/>
      <w:bCs/>
      <w:i/>
      <w:iCs/>
      <w:kern w:val="1"/>
      <w:sz w:val="24"/>
      <w:szCs w:val="24"/>
      <w:lang w:eastAsia="hi-IN" w:bidi="hi-IN"/>
    </w:rPr>
  </w:style>
  <w:style w:type="character" w:customStyle="1" w:styleId="WW8Num2z1">
    <w:name w:val="WW8Num2z1"/>
    <w:rPr>
      <w:rFonts w:ascii="OpenSymbol" w:eastAsia="OpenSymbol" w:hAnsi="OpenSymbol" w:cs="OpenSymbol"/>
    </w:rPr>
  </w:style>
  <w:style w:type="character" w:customStyle="1" w:styleId="WW8Num2z3">
    <w:name w:val="WW8Num2z3"/>
    <w:rPr>
      <w:rFonts w:ascii="Symbol" w:hAnsi="Symbol" w:cs="OpenSymbol"/>
    </w:rPr>
  </w:style>
  <w:style w:type="character" w:customStyle="1" w:styleId="WW8Num1z0">
    <w:name w:val="WW8Num1z0"/>
    <w:rPr>
      <w:rFonts w:ascii="Times New Roman" w:eastAsia="Lucida Sans Unicode" w:hAnsi="Times New Roman" w:cs="Tahoma"/>
      <w:b w:val="0"/>
      <w:bCs/>
      <w:i w:val="0"/>
      <w:iCs/>
      <w:kern w:val="1"/>
      <w:sz w:val="24"/>
      <w:szCs w:val="24"/>
      <w:lang w:eastAsia="hi-IN" w:bidi="hi-IN"/>
    </w:rPr>
  </w:style>
  <w:style w:type="character" w:customStyle="1" w:styleId="WW8Num1z1">
    <w:name w:val="WW8Num1z1"/>
    <w:rPr>
      <w:rFonts w:ascii="OpenSymbol" w:eastAsia="OpenSymbol" w:hAnsi="OpenSymbol" w:cs="OpenSymbol"/>
    </w:rPr>
  </w:style>
  <w:style w:type="character" w:customStyle="1" w:styleId="WW8Num1z3">
    <w:name w:val="WW8Num1z3"/>
    <w:rPr>
      <w:rFonts w:ascii="Symbol" w:hAnsi="Symbol" w:cs="OpenSymbol"/>
    </w:rPr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9F7A6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F7A6F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9F7A6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F7A6F"/>
    <w:rPr>
      <w:rFonts w:eastAsia="SimSu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3AD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3AD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eastAsia="Lucida Sans Unicode" w:hAnsi="Times New Roman" w:cs="Tahoma"/>
      <w:b/>
      <w:bCs/>
      <w:i/>
      <w:iCs/>
      <w:kern w:val="1"/>
      <w:sz w:val="24"/>
      <w:szCs w:val="24"/>
      <w:lang w:eastAsia="hi-IN" w:bidi="hi-IN"/>
    </w:rPr>
  </w:style>
  <w:style w:type="character" w:customStyle="1" w:styleId="WW8Num2z1">
    <w:name w:val="WW8Num2z1"/>
    <w:rPr>
      <w:rFonts w:ascii="OpenSymbol" w:eastAsia="OpenSymbol" w:hAnsi="OpenSymbol" w:cs="OpenSymbol"/>
    </w:rPr>
  </w:style>
  <w:style w:type="character" w:customStyle="1" w:styleId="WW8Num2z3">
    <w:name w:val="WW8Num2z3"/>
    <w:rPr>
      <w:rFonts w:ascii="Symbol" w:hAnsi="Symbol" w:cs="OpenSymbol"/>
    </w:rPr>
  </w:style>
  <w:style w:type="character" w:customStyle="1" w:styleId="WW8Num1z0">
    <w:name w:val="WW8Num1z0"/>
    <w:rPr>
      <w:rFonts w:ascii="Times New Roman" w:eastAsia="Lucida Sans Unicode" w:hAnsi="Times New Roman" w:cs="Tahoma"/>
      <w:b w:val="0"/>
      <w:bCs/>
      <w:i w:val="0"/>
      <w:iCs/>
      <w:kern w:val="1"/>
      <w:sz w:val="24"/>
      <w:szCs w:val="24"/>
      <w:lang w:eastAsia="hi-IN" w:bidi="hi-IN"/>
    </w:rPr>
  </w:style>
  <w:style w:type="character" w:customStyle="1" w:styleId="WW8Num1z1">
    <w:name w:val="WW8Num1z1"/>
    <w:rPr>
      <w:rFonts w:ascii="OpenSymbol" w:eastAsia="OpenSymbol" w:hAnsi="OpenSymbol" w:cs="OpenSymbol"/>
    </w:rPr>
  </w:style>
  <w:style w:type="character" w:customStyle="1" w:styleId="WW8Num1z3">
    <w:name w:val="WW8Num1z3"/>
    <w:rPr>
      <w:rFonts w:ascii="Symbol" w:hAnsi="Symbol" w:cs="OpenSymbol"/>
    </w:rPr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9F7A6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F7A6F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9F7A6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F7A6F"/>
    <w:rPr>
      <w:rFonts w:eastAsia="SimSu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3AD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3AD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493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5</cp:revision>
  <cp:lastPrinted>2017-10-26T12:48:00Z</cp:lastPrinted>
  <dcterms:created xsi:type="dcterms:W3CDTF">2017-10-12T08:53:00Z</dcterms:created>
  <dcterms:modified xsi:type="dcterms:W3CDTF">2017-10-26T12:49:00Z</dcterms:modified>
</cp:coreProperties>
</file>